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99BB" w14:textId="77777777" w:rsidR="00737952" w:rsidRDefault="00980FC5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88940C" w14:textId="060787E8" w:rsidR="00AB4E7F" w:rsidRDefault="00737952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>l</w:t>
      </w:r>
      <w:r w:rsidR="008644AD">
        <w:rPr>
          <w:rFonts w:ascii="Tahoma" w:eastAsia="Times New Roman" w:hAnsi="Tahoma" w:cs="Tahoma"/>
          <w:b/>
          <w:sz w:val="24"/>
          <w:szCs w:val="24"/>
          <w:lang w:eastAsia="ar-SA"/>
        </w:rPr>
        <w:t>ekarzy specjalistów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603E5826" w14:textId="380FD5C4" w:rsidR="00980FC5" w:rsidRPr="0033196A" w:rsidRDefault="0033196A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73BC681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2FCC9E2" w14:textId="65AEC742" w:rsidR="00385644" w:rsidRPr="00FB1465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bookmarkStart w:id="0" w:name="_Hlk45542989"/>
    </w:p>
    <w:bookmarkEnd w:id="0"/>
    <w:p w14:paraId="16D9CBB4" w14:textId="7D1F151A" w:rsidR="00385644" w:rsidRPr="00C47612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2004r.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3C6881BF" w14:textId="77777777" w:rsidR="00385644" w:rsidRPr="00EE7818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741688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353333F" w14:textId="161DB6CB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4D5CF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dentysty – ortodonty </w:t>
      </w:r>
      <w:r w:rsidR="005D78D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5D78D3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lub w trakcie specjalizacji</w:t>
      </w:r>
      <w:r w:rsidR="00444E4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444E48" w:rsidRPr="00444E48">
        <w:rPr>
          <w:rFonts w:ascii="Tahoma" w:eastAsia="Times New Roman" w:hAnsi="Tahoma" w:cs="Tahoma"/>
          <w:sz w:val="20"/>
          <w:szCs w:val="20"/>
          <w:lang w:eastAsia="ar-SA"/>
        </w:rPr>
        <w:t>oraz</w:t>
      </w:r>
      <w:r w:rsidRPr="00444E48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przedstawia warunki udziału w postępowaniu:</w:t>
      </w:r>
    </w:p>
    <w:p w14:paraId="49E1C0A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4A83BBA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75083AD7" w14:textId="5567AD94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AB4E7F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57C63613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6A156D5D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5311694B" w14:textId="062D4354" w:rsidR="00980FC5" w:rsidRPr="00342206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AB4E7F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>w zakresie:</w:t>
      </w:r>
      <w:bookmarkStart w:id="1" w:name="_Hlk92704806"/>
      <w:r w:rsidR="00702EC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4D5CF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dentysty – ortodonty  </w:t>
      </w:r>
      <w:r w:rsidR="005D78D3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lub w trakcie specjalizacji</w:t>
      </w:r>
      <w:r w:rsidR="008644AD" w:rsidRPr="0034220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.</w:t>
      </w:r>
      <w:bookmarkEnd w:id="1"/>
    </w:p>
    <w:p w14:paraId="5E013A49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ogłoszeniu i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umowa.</w:t>
      </w:r>
    </w:p>
    <w:p w14:paraId="621F133D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D31E5BF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E47C161" w14:textId="273D9508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8502DC"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="008502DC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WSPL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01D27CC9" w14:textId="77777777" w:rsidR="009E2B02" w:rsidRPr="008A64DB" w:rsidRDefault="009E2B02" w:rsidP="009E2B02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14:paraId="0309D6A2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IV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2B7BAD64" w14:textId="13EB7C18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 zaklejonej kopercie należy złożyć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w Sekretariacie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Wojskowej Specjalistycznej Przychodni Lekarskiej, Samodzielny Publiczny Zakład Opieki Zdrowotnej ul. A. Szylinga 1, 60-78</w:t>
      </w:r>
      <w:r w:rsidR="008502DC">
        <w:rPr>
          <w:rFonts w:ascii="Tahoma" w:eastAsia="Times New Roman" w:hAnsi="Tahoma" w:cs="Tahoma"/>
          <w:sz w:val="20"/>
          <w:szCs w:val="20"/>
          <w:lang w:eastAsia="ar-SA"/>
        </w:rPr>
        <w:t>7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Poznań, w terminie do dnia </w:t>
      </w:r>
      <w:bookmarkStart w:id="2" w:name="_Hlk171685966"/>
      <w:r w:rsidR="004D5CF0" w:rsidRPr="004D5CF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14 stycznia 2026</w:t>
      </w:r>
      <w:bookmarkEnd w:id="2"/>
      <w:r w:rsidR="001B044D" w:rsidRPr="004D5CF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do godziny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1</w:t>
      </w:r>
      <w:r w:rsidR="003F7E00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42B7AA11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1B043115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0ADBC37B" w14:textId="2C69BA3F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27EE9683" w14:textId="78D9093A" w:rsidR="00AB4E7F" w:rsidRPr="00AB4E7F" w:rsidRDefault="00AB4E7F" w:rsidP="00AB4E7F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4E7F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7" w:history="1">
        <w:r w:rsidRPr="00AB4E7F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AB4E7F">
        <w:rPr>
          <w:rFonts w:ascii="Tahoma" w:hAnsi="Tahoma" w:cs="Tahoma"/>
          <w:color w:val="000000"/>
          <w:sz w:val="20"/>
        </w:rPr>
        <w:t xml:space="preserve">  </w:t>
      </w:r>
    </w:p>
    <w:p w14:paraId="2BE6F8C9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6E30C36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5F58619C" w14:textId="0B165D54" w:rsidR="001B044D" w:rsidRPr="006C14B1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w dniu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4D5CF0" w:rsidRPr="004D5CF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14 stycznia 2026 </w:t>
      </w:r>
      <w:r w:rsidR="00F07AB8" w:rsidRPr="00F07A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5D78D3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roku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FB612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 godzinie 1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0</w:t>
      </w:r>
      <w:r w:rsidR="00D41C24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:0</w:t>
      </w:r>
      <w:r w:rsidR="001B044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5.  </w:t>
      </w:r>
    </w:p>
    <w:p w14:paraId="5CA59063" w14:textId="34384EB2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6A10353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7A096D6D" w14:textId="48553A60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56B7EC7A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68F7E427" w14:textId="77777777" w:rsidR="00AB3467" w:rsidRPr="007F3074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7F3074">
        <w:rPr>
          <w:rFonts w:ascii="Tahoma" w:eastAsia="Times New Roman" w:hAnsi="Tahoma" w:cs="Tahoma"/>
          <w:b/>
          <w:sz w:val="24"/>
          <w:szCs w:val="24"/>
          <w:lang w:eastAsia="ar-SA"/>
        </w:rPr>
        <w:t>Szczegółowe warunku zamieszczone w załączonych pod ogłoszeniem dokumentach.</w:t>
      </w:r>
    </w:p>
    <w:sectPr w:rsidR="00AB3467" w:rsidRPr="007F3074" w:rsidSect="008A7D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74CBA" w14:textId="77777777" w:rsidR="00094052" w:rsidRDefault="00094052" w:rsidP="00616BD0">
      <w:pPr>
        <w:spacing w:after="0" w:line="240" w:lineRule="auto"/>
      </w:pPr>
      <w:r>
        <w:separator/>
      </w:r>
    </w:p>
  </w:endnote>
  <w:endnote w:type="continuationSeparator" w:id="0">
    <w:p w14:paraId="29A4285A" w14:textId="77777777" w:rsidR="00094052" w:rsidRDefault="00094052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EDC1B" w14:textId="77777777" w:rsidR="00094052" w:rsidRDefault="00094052" w:rsidP="00616BD0">
      <w:pPr>
        <w:spacing w:after="0" w:line="240" w:lineRule="auto"/>
      </w:pPr>
      <w:r>
        <w:separator/>
      </w:r>
    </w:p>
  </w:footnote>
  <w:footnote w:type="continuationSeparator" w:id="0">
    <w:p w14:paraId="1695EDB9" w14:textId="77777777" w:rsidR="00094052" w:rsidRDefault="00094052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D3A8" w14:textId="23319A0C" w:rsidR="00E815E0" w:rsidRPr="00E815E0" w:rsidRDefault="00E815E0" w:rsidP="00E815E0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</w:t>
    </w:r>
    <w:proofErr w:type="spellStart"/>
    <w:r w:rsidRPr="004B0ACB">
      <w:rPr>
        <w:rFonts w:ascii="Tahoma" w:hAnsi="Tahoma" w:cs="Tahoma"/>
        <w:sz w:val="18"/>
      </w:rPr>
      <w:t>Publ</w:t>
    </w:r>
    <w:proofErr w:type="spellEnd"/>
    <w:r w:rsidRPr="004B0ACB">
      <w:rPr>
        <w:rFonts w:ascii="Tahoma" w:hAnsi="Tahoma" w:cs="Tahoma"/>
        <w:sz w:val="18"/>
      </w:rPr>
      <w:t xml:space="preserve">. nr </w:t>
    </w:r>
    <w:r w:rsidR="004D5CF0">
      <w:rPr>
        <w:rFonts w:ascii="Tahoma" w:hAnsi="Tahoma" w:cs="Tahoma"/>
        <w:sz w:val="18"/>
      </w:rPr>
      <w:t>1</w:t>
    </w:r>
    <w:r w:rsidRPr="004B0ACB">
      <w:rPr>
        <w:rFonts w:ascii="Tahoma" w:hAnsi="Tahoma" w:cs="Tahoma"/>
        <w:sz w:val="18"/>
      </w:rPr>
      <w:t>/</w:t>
    </w:r>
    <w:r w:rsidR="00385644">
      <w:rPr>
        <w:rFonts w:ascii="Tahoma" w:hAnsi="Tahoma" w:cs="Tahoma"/>
        <w:sz w:val="18"/>
      </w:rPr>
      <w:t>2</w:t>
    </w:r>
    <w:r w:rsidR="004D5CF0">
      <w:rPr>
        <w:rFonts w:ascii="Tahoma" w:hAnsi="Tahoma" w:cs="Tahoma"/>
        <w:sz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FE01C3"/>
    <w:multiLevelType w:val="hybridMultilevel"/>
    <w:tmpl w:val="8940F9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603C74"/>
    <w:multiLevelType w:val="hybridMultilevel"/>
    <w:tmpl w:val="E466A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BB56F6"/>
    <w:multiLevelType w:val="hybridMultilevel"/>
    <w:tmpl w:val="B8288B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087579">
    <w:abstractNumId w:val="0"/>
  </w:num>
  <w:num w:numId="2" w16cid:durableId="237446559">
    <w:abstractNumId w:val="1"/>
  </w:num>
  <w:num w:numId="3" w16cid:durableId="1672177720">
    <w:abstractNumId w:val="2"/>
  </w:num>
  <w:num w:numId="4" w16cid:durableId="245657011">
    <w:abstractNumId w:val="3"/>
  </w:num>
  <w:num w:numId="5" w16cid:durableId="2085758451">
    <w:abstractNumId w:val="4"/>
  </w:num>
  <w:num w:numId="6" w16cid:durableId="1151747685">
    <w:abstractNumId w:val="5"/>
  </w:num>
  <w:num w:numId="7" w16cid:durableId="1420911114">
    <w:abstractNumId w:val="6"/>
  </w:num>
  <w:num w:numId="8" w16cid:durableId="1253465256">
    <w:abstractNumId w:val="7"/>
  </w:num>
  <w:num w:numId="9" w16cid:durableId="313217378">
    <w:abstractNumId w:val="8"/>
  </w:num>
  <w:num w:numId="10" w16cid:durableId="1570531294">
    <w:abstractNumId w:val="9"/>
  </w:num>
  <w:num w:numId="11" w16cid:durableId="1915620845">
    <w:abstractNumId w:val="21"/>
  </w:num>
  <w:num w:numId="12" w16cid:durableId="1217547187">
    <w:abstractNumId w:val="15"/>
  </w:num>
  <w:num w:numId="13" w16cid:durableId="1416977171">
    <w:abstractNumId w:val="11"/>
  </w:num>
  <w:num w:numId="14" w16cid:durableId="453140601">
    <w:abstractNumId w:val="12"/>
  </w:num>
  <w:num w:numId="15" w16cid:durableId="1272587494">
    <w:abstractNumId w:val="17"/>
  </w:num>
  <w:num w:numId="16" w16cid:durableId="2062097165">
    <w:abstractNumId w:val="18"/>
  </w:num>
  <w:num w:numId="17" w16cid:durableId="8526648">
    <w:abstractNumId w:val="10"/>
  </w:num>
  <w:num w:numId="18" w16cid:durableId="1061095884">
    <w:abstractNumId w:val="16"/>
  </w:num>
  <w:num w:numId="19" w16cid:durableId="672032795">
    <w:abstractNumId w:val="13"/>
  </w:num>
  <w:num w:numId="20" w16cid:durableId="1992175521">
    <w:abstractNumId w:val="20"/>
  </w:num>
  <w:num w:numId="21" w16cid:durableId="1579830070">
    <w:abstractNumId w:val="19"/>
  </w:num>
  <w:num w:numId="22" w16cid:durableId="13750765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45"/>
    <w:rsid w:val="000176A1"/>
    <w:rsid w:val="00037FED"/>
    <w:rsid w:val="00047A5F"/>
    <w:rsid w:val="00070C35"/>
    <w:rsid w:val="00082D83"/>
    <w:rsid w:val="00094052"/>
    <w:rsid w:val="000A04A5"/>
    <w:rsid w:val="000B0382"/>
    <w:rsid w:val="000B41A5"/>
    <w:rsid w:val="000C1921"/>
    <w:rsid w:val="000D0BE8"/>
    <w:rsid w:val="000E2D67"/>
    <w:rsid w:val="00136DA6"/>
    <w:rsid w:val="001411F2"/>
    <w:rsid w:val="00141DB2"/>
    <w:rsid w:val="001828BF"/>
    <w:rsid w:val="001A2854"/>
    <w:rsid w:val="001B044D"/>
    <w:rsid w:val="001D34C2"/>
    <w:rsid w:val="001E656D"/>
    <w:rsid w:val="001F7E85"/>
    <w:rsid w:val="0020326B"/>
    <w:rsid w:val="00212EDF"/>
    <w:rsid w:val="00213687"/>
    <w:rsid w:val="002140FD"/>
    <w:rsid w:val="00261BE5"/>
    <w:rsid w:val="00263B1D"/>
    <w:rsid w:val="002E2DCC"/>
    <w:rsid w:val="003145DD"/>
    <w:rsid w:val="003152A1"/>
    <w:rsid w:val="00316945"/>
    <w:rsid w:val="003178C6"/>
    <w:rsid w:val="003232EA"/>
    <w:rsid w:val="0033196A"/>
    <w:rsid w:val="00342206"/>
    <w:rsid w:val="003600E8"/>
    <w:rsid w:val="00384AB2"/>
    <w:rsid w:val="00385644"/>
    <w:rsid w:val="003F7E00"/>
    <w:rsid w:val="004168E4"/>
    <w:rsid w:val="00444E48"/>
    <w:rsid w:val="00470F3F"/>
    <w:rsid w:val="004A2B5D"/>
    <w:rsid w:val="004C4998"/>
    <w:rsid w:val="004D5CF0"/>
    <w:rsid w:val="004D7C47"/>
    <w:rsid w:val="00530A66"/>
    <w:rsid w:val="00587F86"/>
    <w:rsid w:val="00590C3B"/>
    <w:rsid w:val="00596EB9"/>
    <w:rsid w:val="005C28A5"/>
    <w:rsid w:val="005C748E"/>
    <w:rsid w:val="005D78D3"/>
    <w:rsid w:val="005F116D"/>
    <w:rsid w:val="00616BD0"/>
    <w:rsid w:val="00631CDD"/>
    <w:rsid w:val="006410A9"/>
    <w:rsid w:val="00645CD6"/>
    <w:rsid w:val="00667A7B"/>
    <w:rsid w:val="00681F51"/>
    <w:rsid w:val="0068260C"/>
    <w:rsid w:val="006853E5"/>
    <w:rsid w:val="00685CF0"/>
    <w:rsid w:val="006C14B1"/>
    <w:rsid w:val="006D3FE4"/>
    <w:rsid w:val="00702EC6"/>
    <w:rsid w:val="0070403F"/>
    <w:rsid w:val="00711700"/>
    <w:rsid w:val="00712F65"/>
    <w:rsid w:val="00713BD8"/>
    <w:rsid w:val="00726BBD"/>
    <w:rsid w:val="00737952"/>
    <w:rsid w:val="007462F2"/>
    <w:rsid w:val="00764B12"/>
    <w:rsid w:val="007659E8"/>
    <w:rsid w:val="007774AC"/>
    <w:rsid w:val="007832B0"/>
    <w:rsid w:val="00795809"/>
    <w:rsid w:val="007B1A37"/>
    <w:rsid w:val="007B66D6"/>
    <w:rsid w:val="007E3000"/>
    <w:rsid w:val="007F3074"/>
    <w:rsid w:val="0080302C"/>
    <w:rsid w:val="00847450"/>
    <w:rsid w:val="008502DC"/>
    <w:rsid w:val="008644AD"/>
    <w:rsid w:val="00885AF9"/>
    <w:rsid w:val="00886CAE"/>
    <w:rsid w:val="008A64DB"/>
    <w:rsid w:val="008A7D60"/>
    <w:rsid w:val="008F549D"/>
    <w:rsid w:val="00925D9B"/>
    <w:rsid w:val="009420C6"/>
    <w:rsid w:val="009716B8"/>
    <w:rsid w:val="0097214A"/>
    <w:rsid w:val="00973F6F"/>
    <w:rsid w:val="00980FC5"/>
    <w:rsid w:val="009A632F"/>
    <w:rsid w:val="009B6CF8"/>
    <w:rsid w:val="009C7C40"/>
    <w:rsid w:val="009E2B02"/>
    <w:rsid w:val="009E66D9"/>
    <w:rsid w:val="009F7877"/>
    <w:rsid w:val="00A307EB"/>
    <w:rsid w:val="00A728E7"/>
    <w:rsid w:val="00A86DC2"/>
    <w:rsid w:val="00A906F0"/>
    <w:rsid w:val="00A965E8"/>
    <w:rsid w:val="00AA3265"/>
    <w:rsid w:val="00AB0AD4"/>
    <w:rsid w:val="00AB3467"/>
    <w:rsid w:val="00AB4E7F"/>
    <w:rsid w:val="00AD7F7C"/>
    <w:rsid w:val="00AE797B"/>
    <w:rsid w:val="00AF69E2"/>
    <w:rsid w:val="00B052D9"/>
    <w:rsid w:val="00B14A01"/>
    <w:rsid w:val="00B30E2D"/>
    <w:rsid w:val="00B44A22"/>
    <w:rsid w:val="00BC5A0A"/>
    <w:rsid w:val="00BF0ED4"/>
    <w:rsid w:val="00C104BD"/>
    <w:rsid w:val="00C10CC6"/>
    <w:rsid w:val="00C21B6F"/>
    <w:rsid w:val="00C32A9B"/>
    <w:rsid w:val="00C42876"/>
    <w:rsid w:val="00C53FF0"/>
    <w:rsid w:val="00CA4EC6"/>
    <w:rsid w:val="00CC5186"/>
    <w:rsid w:val="00CE777C"/>
    <w:rsid w:val="00D25618"/>
    <w:rsid w:val="00D41C24"/>
    <w:rsid w:val="00D4708D"/>
    <w:rsid w:val="00D67D49"/>
    <w:rsid w:val="00D75855"/>
    <w:rsid w:val="00D768D8"/>
    <w:rsid w:val="00DA7896"/>
    <w:rsid w:val="00DC1B2B"/>
    <w:rsid w:val="00E51876"/>
    <w:rsid w:val="00E72FF7"/>
    <w:rsid w:val="00E815E0"/>
    <w:rsid w:val="00E852F8"/>
    <w:rsid w:val="00EE1B5B"/>
    <w:rsid w:val="00F07AB8"/>
    <w:rsid w:val="00F134AC"/>
    <w:rsid w:val="00F42917"/>
    <w:rsid w:val="00F737F9"/>
    <w:rsid w:val="00F81404"/>
    <w:rsid w:val="00F81C47"/>
    <w:rsid w:val="00F912C8"/>
    <w:rsid w:val="00FB0220"/>
    <w:rsid w:val="00FB612D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09C4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styleId="Hipercze">
    <w:name w:val="Hyperlink"/>
    <w:rsid w:val="00AB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.pub@wspl.inf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Rafał Konieczny</cp:lastModifiedBy>
  <cp:revision>3</cp:revision>
  <cp:lastPrinted>2022-01-10T09:53:00Z</cp:lastPrinted>
  <dcterms:created xsi:type="dcterms:W3CDTF">2025-12-19T12:17:00Z</dcterms:created>
  <dcterms:modified xsi:type="dcterms:W3CDTF">2026-01-08T11:00:00Z</dcterms:modified>
</cp:coreProperties>
</file>