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060787E8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>l</w:t>
      </w:r>
      <w:r w:rsidR="008644AD">
        <w:rPr>
          <w:rFonts w:ascii="Tahoma" w:eastAsia="Times New Roman" w:hAnsi="Tahoma" w:cs="Tahoma"/>
          <w:b/>
          <w:sz w:val="24"/>
          <w:szCs w:val="24"/>
          <w:lang w:eastAsia="ar-SA"/>
        </w:rPr>
        <w:t>ekarzy specjalistów</w:t>
      </w:r>
      <w:r w:rsidR="00AB0AD4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2FCC9E2" w14:textId="65AEC742" w:rsidR="00385644" w:rsidRPr="00FB1465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</w:p>
    <w:bookmarkEnd w:id="0"/>
    <w:p w14:paraId="16D9CBB4" w14:textId="7D1F151A" w:rsidR="00385644" w:rsidRPr="00C47612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3C6881BF" w14:textId="77777777" w:rsidR="00385644" w:rsidRPr="00EE7818" w:rsidRDefault="00385644" w:rsidP="0038564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3E8F71F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5D78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chirurgii szczękowo – twarzowej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444E4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444E48" w:rsidRPr="00444E48">
        <w:rPr>
          <w:rFonts w:ascii="Tahoma" w:eastAsia="Times New Roman" w:hAnsi="Tahoma" w:cs="Tahoma"/>
          <w:sz w:val="20"/>
          <w:szCs w:val="20"/>
          <w:lang w:eastAsia="ar-SA"/>
        </w:rPr>
        <w:t>oraz</w:t>
      </w:r>
      <w:r w:rsidRPr="00444E4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7282AE06" w:rsidR="00980FC5" w:rsidRPr="00342206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bookmarkStart w:id="1" w:name="_Hlk92704806"/>
      <w:r w:rsidR="00702EC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D78D3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5D78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chirurgii szczękowo – twarzowej </w:t>
      </w:r>
      <w:r w:rsidR="005D78D3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8644A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.</w:t>
      </w:r>
      <w:bookmarkEnd w:id="1"/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273D9508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8502DC"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="008502DC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01CB8449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w Sekretariacie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</w:t>
      </w:r>
      <w:r w:rsidR="008502DC">
        <w:rPr>
          <w:rFonts w:ascii="Tahoma" w:eastAsia="Times New Roman" w:hAnsi="Tahoma" w:cs="Tahoma"/>
          <w:sz w:val="20"/>
          <w:szCs w:val="20"/>
          <w:lang w:eastAsia="ar-SA"/>
        </w:rPr>
        <w:t>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Poznań, w terminie do dnia </w:t>
      </w:r>
      <w:bookmarkStart w:id="2" w:name="_Hlk171685966"/>
      <w:r w:rsidR="00F07AB8" w:rsidRPr="00F07A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22 grudnia 2025</w:t>
      </w:r>
      <w:bookmarkEnd w:id="2"/>
      <w:r w:rsidR="00342206" w:rsidRPr="00681F5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,</w:t>
      </w:r>
      <w:r w:rsidR="001B044D" w:rsidRPr="0034220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do godziny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78D9093A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7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4E7F">
        <w:rPr>
          <w:rFonts w:ascii="Tahoma" w:hAnsi="Tahoma" w:cs="Tahoma"/>
          <w:color w:val="000000"/>
          <w:sz w:val="20"/>
        </w:rPr>
        <w:t xml:space="preserve">  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006F91DB" w:rsidR="001B044D" w:rsidRPr="006C14B1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07AB8" w:rsidRPr="00F07AB8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22 grudnia 2025 </w:t>
      </w:r>
      <w:r w:rsidR="005D78D3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FB612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 godzinie 1</w:t>
      </w:r>
      <w:r w:rsidR="003F7E00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0</w:t>
      </w:r>
      <w:r w:rsidR="00D41C24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:0</w:t>
      </w:r>
      <w:r w:rsidR="001B044D" w:rsidRPr="006C14B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5.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8A7D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D395" w14:textId="77777777" w:rsidR="004A2B5D" w:rsidRDefault="004A2B5D" w:rsidP="00616BD0">
      <w:pPr>
        <w:spacing w:after="0" w:line="240" w:lineRule="auto"/>
      </w:pPr>
      <w:r>
        <w:separator/>
      </w:r>
    </w:p>
  </w:endnote>
  <w:endnote w:type="continuationSeparator" w:id="0">
    <w:p w14:paraId="64D0B662" w14:textId="77777777" w:rsidR="004A2B5D" w:rsidRDefault="004A2B5D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522A" w14:textId="77777777" w:rsidR="004A2B5D" w:rsidRDefault="004A2B5D" w:rsidP="00616BD0">
      <w:pPr>
        <w:spacing w:after="0" w:line="240" w:lineRule="auto"/>
      </w:pPr>
      <w:r>
        <w:separator/>
      </w:r>
    </w:p>
  </w:footnote>
  <w:footnote w:type="continuationSeparator" w:id="0">
    <w:p w14:paraId="4542CC7A" w14:textId="77777777" w:rsidR="004A2B5D" w:rsidRDefault="004A2B5D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D3A8" w14:textId="0C7592E7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F07AB8">
      <w:rPr>
        <w:rFonts w:ascii="Tahoma" w:hAnsi="Tahoma" w:cs="Tahoma"/>
        <w:sz w:val="18"/>
      </w:rPr>
      <w:t>30</w:t>
    </w:r>
    <w:r w:rsidRPr="004B0ACB">
      <w:rPr>
        <w:rFonts w:ascii="Tahoma" w:hAnsi="Tahoma" w:cs="Tahoma"/>
        <w:sz w:val="18"/>
      </w:rPr>
      <w:t>/</w:t>
    </w:r>
    <w:r w:rsidR="00385644">
      <w:rPr>
        <w:rFonts w:ascii="Tahoma" w:hAnsi="Tahoma" w:cs="Tahoma"/>
        <w:sz w:val="18"/>
      </w:rPr>
      <w:t>2</w:t>
    </w:r>
    <w:r w:rsidR="00F07AB8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579">
    <w:abstractNumId w:val="0"/>
  </w:num>
  <w:num w:numId="2" w16cid:durableId="237446559">
    <w:abstractNumId w:val="1"/>
  </w:num>
  <w:num w:numId="3" w16cid:durableId="1672177720">
    <w:abstractNumId w:val="2"/>
  </w:num>
  <w:num w:numId="4" w16cid:durableId="245657011">
    <w:abstractNumId w:val="3"/>
  </w:num>
  <w:num w:numId="5" w16cid:durableId="2085758451">
    <w:abstractNumId w:val="4"/>
  </w:num>
  <w:num w:numId="6" w16cid:durableId="1151747685">
    <w:abstractNumId w:val="5"/>
  </w:num>
  <w:num w:numId="7" w16cid:durableId="1420911114">
    <w:abstractNumId w:val="6"/>
  </w:num>
  <w:num w:numId="8" w16cid:durableId="1253465256">
    <w:abstractNumId w:val="7"/>
  </w:num>
  <w:num w:numId="9" w16cid:durableId="313217378">
    <w:abstractNumId w:val="8"/>
  </w:num>
  <w:num w:numId="10" w16cid:durableId="1570531294">
    <w:abstractNumId w:val="9"/>
  </w:num>
  <w:num w:numId="11" w16cid:durableId="1915620845">
    <w:abstractNumId w:val="21"/>
  </w:num>
  <w:num w:numId="12" w16cid:durableId="1217547187">
    <w:abstractNumId w:val="15"/>
  </w:num>
  <w:num w:numId="13" w16cid:durableId="1416977171">
    <w:abstractNumId w:val="11"/>
  </w:num>
  <w:num w:numId="14" w16cid:durableId="453140601">
    <w:abstractNumId w:val="12"/>
  </w:num>
  <w:num w:numId="15" w16cid:durableId="1272587494">
    <w:abstractNumId w:val="17"/>
  </w:num>
  <w:num w:numId="16" w16cid:durableId="2062097165">
    <w:abstractNumId w:val="18"/>
  </w:num>
  <w:num w:numId="17" w16cid:durableId="8526648">
    <w:abstractNumId w:val="10"/>
  </w:num>
  <w:num w:numId="18" w16cid:durableId="1061095884">
    <w:abstractNumId w:val="16"/>
  </w:num>
  <w:num w:numId="19" w16cid:durableId="672032795">
    <w:abstractNumId w:val="13"/>
  </w:num>
  <w:num w:numId="20" w16cid:durableId="1992175521">
    <w:abstractNumId w:val="20"/>
  </w:num>
  <w:num w:numId="21" w16cid:durableId="1579830070">
    <w:abstractNumId w:val="19"/>
  </w:num>
  <w:num w:numId="22" w16cid:durableId="13750765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945"/>
    <w:rsid w:val="000176A1"/>
    <w:rsid w:val="00037FED"/>
    <w:rsid w:val="00047A5F"/>
    <w:rsid w:val="00070C35"/>
    <w:rsid w:val="00082D83"/>
    <w:rsid w:val="000A04A5"/>
    <w:rsid w:val="000B0382"/>
    <w:rsid w:val="000B41A5"/>
    <w:rsid w:val="000C1921"/>
    <w:rsid w:val="000D0BE8"/>
    <w:rsid w:val="000E2D67"/>
    <w:rsid w:val="00136DA6"/>
    <w:rsid w:val="001411F2"/>
    <w:rsid w:val="00141DB2"/>
    <w:rsid w:val="001828BF"/>
    <w:rsid w:val="001A2854"/>
    <w:rsid w:val="001B044D"/>
    <w:rsid w:val="001D34C2"/>
    <w:rsid w:val="001E656D"/>
    <w:rsid w:val="001F7E85"/>
    <w:rsid w:val="0020326B"/>
    <w:rsid w:val="00212EDF"/>
    <w:rsid w:val="00213687"/>
    <w:rsid w:val="002140FD"/>
    <w:rsid w:val="00261BE5"/>
    <w:rsid w:val="00263B1D"/>
    <w:rsid w:val="003145DD"/>
    <w:rsid w:val="003152A1"/>
    <w:rsid w:val="00316945"/>
    <w:rsid w:val="003232EA"/>
    <w:rsid w:val="0033196A"/>
    <w:rsid w:val="00342206"/>
    <w:rsid w:val="003600E8"/>
    <w:rsid w:val="00384AB2"/>
    <w:rsid w:val="00385644"/>
    <w:rsid w:val="003F7E00"/>
    <w:rsid w:val="004168E4"/>
    <w:rsid w:val="00444E48"/>
    <w:rsid w:val="00470F3F"/>
    <w:rsid w:val="004A2B5D"/>
    <w:rsid w:val="004C4998"/>
    <w:rsid w:val="004D7C47"/>
    <w:rsid w:val="00530A66"/>
    <w:rsid w:val="00587F86"/>
    <w:rsid w:val="00590C3B"/>
    <w:rsid w:val="00596EB9"/>
    <w:rsid w:val="005C28A5"/>
    <w:rsid w:val="005C748E"/>
    <w:rsid w:val="005D78D3"/>
    <w:rsid w:val="005F116D"/>
    <w:rsid w:val="00616BD0"/>
    <w:rsid w:val="00631CDD"/>
    <w:rsid w:val="006410A9"/>
    <w:rsid w:val="00645CD6"/>
    <w:rsid w:val="00667A7B"/>
    <w:rsid w:val="00681F51"/>
    <w:rsid w:val="0068260C"/>
    <w:rsid w:val="006853E5"/>
    <w:rsid w:val="00685CF0"/>
    <w:rsid w:val="006C14B1"/>
    <w:rsid w:val="006D3FE4"/>
    <w:rsid w:val="00702EC6"/>
    <w:rsid w:val="0070403F"/>
    <w:rsid w:val="00711700"/>
    <w:rsid w:val="00712F65"/>
    <w:rsid w:val="00713BD8"/>
    <w:rsid w:val="00726BBD"/>
    <w:rsid w:val="00737952"/>
    <w:rsid w:val="007462F2"/>
    <w:rsid w:val="00764B12"/>
    <w:rsid w:val="007659E8"/>
    <w:rsid w:val="007774AC"/>
    <w:rsid w:val="007832B0"/>
    <w:rsid w:val="00795809"/>
    <w:rsid w:val="007B1A37"/>
    <w:rsid w:val="007B66D6"/>
    <w:rsid w:val="007E3000"/>
    <w:rsid w:val="007F3074"/>
    <w:rsid w:val="0080302C"/>
    <w:rsid w:val="00847450"/>
    <w:rsid w:val="008502DC"/>
    <w:rsid w:val="008644AD"/>
    <w:rsid w:val="00885AF9"/>
    <w:rsid w:val="00886CAE"/>
    <w:rsid w:val="008A64DB"/>
    <w:rsid w:val="008A7D60"/>
    <w:rsid w:val="008F549D"/>
    <w:rsid w:val="00925D9B"/>
    <w:rsid w:val="009420C6"/>
    <w:rsid w:val="009716B8"/>
    <w:rsid w:val="0097214A"/>
    <w:rsid w:val="00973F6F"/>
    <w:rsid w:val="00980FC5"/>
    <w:rsid w:val="009A632F"/>
    <w:rsid w:val="009C7C40"/>
    <w:rsid w:val="009E2B02"/>
    <w:rsid w:val="009E66D9"/>
    <w:rsid w:val="009F7877"/>
    <w:rsid w:val="00A307EB"/>
    <w:rsid w:val="00A728E7"/>
    <w:rsid w:val="00A86DC2"/>
    <w:rsid w:val="00A906F0"/>
    <w:rsid w:val="00A965E8"/>
    <w:rsid w:val="00AA3265"/>
    <w:rsid w:val="00AB0AD4"/>
    <w:rsid w:val="00AB3467"/>
    <w:rsid w:val="00AB4E7F"/>
    <w:rsid w:val="00AD7F7C"/>
    <w:rsid w:val="00AE797B"/>
    <w:rsid w:val="00AF69E2"/>
    <w:rsid w:val="00B052D9"/>
    <w:rsid w:val="00B14A01"/>
    <w:rsid w:val="00B30E2D"/>
    <w:rsid w:val="00B44A22"/>
    <w:rsid w:val="00BC5A0A"/>
    <w:rsid w:val="00BF0ED4"/>
    <w:rsid w:val="00C104BD"/>
    <w:rsid w:val="00C10CC6"/>
    <w:rsid w:val="00C21B6F"/>
    <w:rsid w:val="00C42876"/>
    <w:rsid w:val="00C53FF0"/>
    <w:rsid w:val="00CA4EC6"/>
    <w:rsid w:val="00CC5186"/>
    <w:rsid w:val="00CE777C"/>
    <w:rsid w:val="00D25618"/>
    <w:rsid w:val="00D41C24"/>
    <w:rsid w:val="00D4708D"/>
    <w:rsid w:val="00D67D49"/>
    <w:rsid w:val="00D75855"/>
    <w:rsid w:val="00D768D8"/>
    <w:rsid w:val="00DA7896"/>
    <w:rsid w:val="00DC1B2B"/>
    <w:rsid w:val="00E51876"/>
    <w:rsid w:val="00E72FF7"/>
    <w:rsid w:val="00E815E0"/>
    <w:rsid w:val="00E852F8"/>
    <w:rsid w:val="00EE1B5B"/>
    <w:rsid w:val="00F07AB8"/>
    <w:rsid w:val="00F134AC"/>
    <w:rsid w:val="00F42917"/>
    <w:rsid w:val="00F737F9"/>
    <w:rsid w:val="00F81404"/>
    <w:rsid w:val="00F81C47"/>
    <w:rsid w:val="00F912C8"/>
    <w:rsid w:val="00FB0220"/>
    <w:rsid w:val="00FB612D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25</cp:revision>
  <cp:lastPrinted>2022-01-10T09:53:00Z</cp:lastPrinted>
  <dcterms:created xsi:type="dcterms:W3CDTF">2014-08-07T12:55:00Z</dcterms:created>
  <dcterms:modified xsi:type="dcterms:W3CDTF">2025-12-10T11:44:00Z</dcterms:modified>
</cp:coreProperties>
</file>